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1F982DE3"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B26826">
        <w:rPr>
          <w:rFonts w:ascii="Verdana" w:hAnsi="Verdana" w:cstheme="minorHAnsi"/>
          <w:b/>
          <w:sz w:val="18"/>
          <w:szCs w:val="18"/>
          <w:lang w:eastAsia="pl-PL"/>
        </w:rPr>
        <w:t>4347</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B26826" w:rsidRPr="00B26826">
        <w:rPr>
          <w:rFonts w:ascii="Verdana" w:hAnsi="Verdana" w:cstheme="minorHAnsi"/>
          <w:b/>
          <w:bCs/>
          <w:sz w:val="18"/>
          <w:szCs w:val="18"/>
        </w:rPr>
        <w:t xml:space="preserve">Przebudowa linii napowietrznej SN i </w:t>
      </w:r>
      <w:proofErr w:type="spellStart"/>
      <w:r w:rsidR="00B26826" w:rsidRPr="00B26826">
        <w:rPr>
          <w:rFonts w:ascii="Verdana" w:hAnsi="Verdana" w:cstheme="minorHAnsi"/>
          <w:b/>
          <w:bCs/>
          <w:sz w:val="18"/>
          <w:szCs w:val="18"/>
        </w:rPr>
        <w:t>nN</w:t>
      </w:r>
      <w:proofErr w:type="spellEnd"/>
      <w:r w:rsidR="00B26826" w:rsidRPr="00B26826">
        <w:rPr>
          <w:rFonts w:ascii="Verdana" w:hAnsi="Verdana" w:cstheme="minorHAnsi"/>
          <w:b/>
          <w:bCs/>
          <w:sz w:val="18"/>
          <w:szCs w:val="18"/>
        </w:rPr>
        <w:t xml:space="preserve"> na kablową w m. Zawadki oraz budowa oświetlenia ulicznego w m. Zawadki, gm. Susiec</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722271E0" w:rsidR="00DD4B56" w:rsidRPr="002A3BD1" w:rsidRDefault="00211B19" w:rsidP="00DD4B56">
    <w:pPr>
      <w:pStyle w:val="Nagwek"/>
      <w:rPr>
        <w:rFonts w:ascii="Verdana" w:hAnsi="Verdana"/>
        <w:sz w:val="14"/>
        <w:szCs w:val="14"/>
      </w:rPr>
    </w:pPr>
    <w:r>
      <w:rPr>
        <w:rFonts w:ascii="Verdana" w:hAnsi="Verdana"/>
        <w:sz w:val="14"/>
        <w:szCs w:val="14"/>
      </w:rPr>
      <w:t>POST/DYS/OZ/GZA/0</w:t>
    </w:r>
    <w:r w:rsidR="00B26826">
      <w:rPr>
        <w:rFonts w:ascii="Verdana" w:hAnsi="Verdana"/>
        <w:sz w:val="14"/>
        <w:szCs w:val="14"/>
      </w:rPr>
      <w:t>4347</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3D77F5EA" w:rsidR="00DD4B56" w:rsidRPr="002A3BD1" w:rsidRDefault="00211B19" w:rsidP="00DD4B56">
    <w:pPr>
      <w:pStyle w:val="Nagwek"/>
      <w:rPr>
        <w:rFonts w:ascii="Verdana" w:hAnsi="Verdana"/>
        <w:sz w:val="14"/>
        <w:szCs w:val="14"/>
      </w:rPr>
    </w:pPr>
    <w:r>
      <w:rPr>
        <w:rFonts w:ascii="Verdana" w:hAnsi="Verdana"/>
        <w:sz w:val="14"/>
        <w:szCs w:val="14"/>
      </w:rPr>
      <w:t>POST/DYS/OZ/GZA/0</w:t>
    </w:r>
    <w:r w:rsidR="003D0339">
      <w:rPr>
        <w:rFonts w:ascii="Verdana" w:hAnsi="Verdana"/>
        <w:sz w:val="14"/>
        <w:szCs w:val="14"/>
      </w:rPr>
      <w:t>4</w:t>
    </w:r>
    <w:r w:rsidR="00B26826">
      <w:rPr>
        <w:rFonts w:ascii="Verdana" w:hAnsi="Verdana"/>
        <w:sz w:val="14"/>
        <w:szCs w:val="14"/>
      </w:rPr>
      <w:t>347</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2CA6"/>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AE5"/>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826"/>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5.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488</Words>
  <Characters>2928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25</cp:revision>
  <cp:lastPrinted>2025-11-04T06:46:00Z</cp:lastPrinted>
  <dcterms:created xsi:type="dcterms:W3CDTF">2025-05-23T09:07:00Z</dcterms:created>
  <dcterms:modified xsi:type="dcterms:W3CDTF">2025-12-02T12:53:00Z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